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8"/>
        <w:gridCol w:w="4672"/>
      </w:tblGrid>
      <w:tr w:rsidR="00A01B1C" w14:paraId="6E8BF41E" w14:textId="77777777" w:rsidTr="0097298E">
        <w:tc>
          <w:tcPr>
            <w:tcW w:w="4788" w:type="dxa"/>
          </w:tcPr>
          <w:p w14:paraId="124409D7" w14:textId="77777777" w:rsidR="00A01B1C" w:rsidRDefault="00A01B1C" w:rsidP="00A01B1C">
            <w:pPr>
              <w:pStyle w:val="Heading1"/>
              <w:outlineLvl w:val="0"/>
            </w:pPr>
            <w:r w:rsidRPr="0045170E">
              <w:t>Volunteer Application</w:t>
            </w:r>
          </w:p>
        </w:tc>
        <w:tc>
          <w:tcPr>
            <w:tcW w:w="4788" w:type="dxa"/>
          </w:tcPr>
          <w:p w14:paraId="573A318E" w14:textId="77777777" w:rsidR="00A01B1C" w:rsidRDefault="00A01B1C" w:rsidP="0097298E">
            <w:pPr>
              <w:pStyle w:val="Logo"/>
            </w:pPr>
            <w:r w:rsidRPr="00A01B1C">
              <w:rPr>
                <w:noProof/>
              </w:rPr>
              <w:drawing>
                <wp:inline distT="0" distB="0" distL="0" distR="0" wp14:anchorId="142EAC2D" wp14:editId="5D8FFC95">
                  <wp:extent cx="972403" cy="607752"/>
                  <wp:effectExtent l="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placehol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0828" cy="613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211372" w14:textId="77777777" w:rsidR="008D0133" w:rsidRPr="0036244F" w:rsidRDefault="00855A6B" w:rsidP="00855A6B">
      <w:pPr>
        <w:pStyle w:val="Heading2"/>
      </w:pPr>
      <w:r>
        <w:t>Contact Information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2677"/>
        <w:gridCol w:w="6683"/>
      </w:tblGrid>
      <w:tr w:rsidR="008D0133" w14:paraId="3DEC9483" w14:textId="77777777" w:rsidTr="00855A6B">
        <w:tc>
          <w:tcPr>
            <w:tcW w:w="2724" w:type="dxa"/>
            <w:tcBorders>
              <w:top w:val="single" w:sz="4" w:space="0" w:color="BFBFBF" w:themeColor="background1" w:themeShade="BF"/>
            </w:tcBorders>
            <w:vAlign w:val="center"/>
          </w:tcPr>
          <w:p w14:paraId="31F3A94C" w14:textId="77777777" w:rsidR="008D0133" w:rsidRPr="00112AFE" w:rsidRDefault="008D0133" w:rsidP="00A01B1C">
            <w:r>
              <w:t>Name</w:t>
            </w:r>
            <w:r w:rsidR="00401E8A">
              <w:t xml:space="preserve"> and Surname</w:t>
            </w:r>
          </w:p>
        </w:tc>
        <w:sdt>
          <w:sdtPr>
            <w:id w:val="-1943761245"/>
            <w:placeholder>
              <w:docPart w:val="DefaultPlaceholder_-1854013440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6852" w:type="dxa"/>
                <w:tcBorders>
                  <w:top w:val="single" w:sz="4" w:space="0" w:color="BFBFBF" w:themeColor="background1" w:themeShade="BF"/>
                </w:tcBorders>
                <w:vAlign w:val="center"/>
              </w:tcPr>
              <w:p w14:paraId="6BB29AE1" w14:textId="6E1B76F6" w:rsidR="008D0133" w:rsidRDefault="00343CE4" w:rsidP="0041128B">
                <w:r w:rsidRPr="0002134E">
                  <w:rPr>
                    <w:rStyle w:val="PlaceholderText"/>
                  </w:rPr>
                  <w:t>Click or tap here to enter text.</w:t>
                </w:r>
              </w:p>
            </w:tc>
            <w:bookmarkEnd w:id="0" w:displacedByCustomXml="next"/>
          </w:sdtContent>
        </w:sdt>
      </w:tr>
      <w:tr w:rsidR="008D0133" w14:paraId="0D38A536" w14:textId="77777777" w:rsidTr="00855A6B">
        <w:tc>
          <w:tcPr>
            <w:tcW w:w="2724" w:type="dxa"/>
            <w:vAlign w:val="center"/>
          </w:tcPr>
          <w:p w14:paraId="380A3949" w14:textId="77777777" w:rsidR="008D0133" w:rsidRPr="00112AFE" w:rsidRDefault="008D0133" w:rsidP="00A01B1C">
            <w:r>
              <w:t xml:space="preserve">Street </w:t>
            </w:r>
            <w:r w:rsidR="00401E8A">
              <w:t>a</w:t>
            </w:r>
            <w:r w:rsidRPr="00112AFE">
              <w:t>ddress</w:t>
            </w:r>
          </w:p>
        </w:tc>
        <w:sdt>
          <w:sdtPr>
            <w:id w:val="2016572772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852" w:type="dxa"/>
                <w:vAlign w:val="center"/>
              </w:tcPr>
              <w:p w14:paraId="7B447B3C" w14:textId="0F66BB25" w:rsidR="008D0133" w:rsidRDefault="00343CE4">
                <w:r w:rsidRPr="0002134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D0133" w14:paraId="0DB67168" w14:textId="77777777" w:rsidTr="00855A6B">
        <w:tc>
          <w:tcPr>
            <w:tcW w:w="2724" w:type="dxa"/>
            <w:vAlign w:val="center"/>
          </w:tcPr>
          <w:p w14:paraId="5126B832" w14:textId="77777777" w:rsidR="008D0133" w:rsidRPr="00112AFE" w:rsidRDefault="00401E8A" w:rsidP="00A01B1C">
            <w:r>
              <w:t>Date of birth</w:t>
            </w:r>
          </w:p>
        </w:tc>
        <w:sdt>
          <w:sdtPr>
            <w:id w:val="570633084"/>
            <w:placeholder>
              <w:docPart w:val="216BC0579A71474BAADADAD6FF47E6FD"/>
            </w:placeholder>
            <w:showingPlcHdr/>
          </w:sdtPr>
          <w:sdtEndPr/>
          <w:sdtContent>
            <w:tc>
              <w:tcPr>
                <w:tcW w:w="6852" w:type="dxa"/>
                <w:vAlign w:val="center"/>
              </w:tcPr>
              <w:p w14:paraId="55753D1D" w14:textId="602C9979" w:rsidR="008D0133" w:rsidRDefault="00B308CA" w:rsidP="00B308CA">
                <w:r w:rsidRPr="0002134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D0133" w14:paraId="2BE42017" w14:textId="77777777" w:rsidTr="00855A6B">
        <w:tc>
          <w:tcPr>
            <w:tcW w:w="2724" w:type="dxa"/>
            <w:vAlign w:val="center"/>
          </w:tcPr>
          <w:p w14:paraId="2B295D87" w14:textId="77777777" w:rsidR="008D0133" w:rsidRPr="00112AFE" w:rsidRDefault="00401E8A" w:rsidP="00A01B1C">
            <w:r>
              <w:t>Mobile</w:t>
            </w:r>
          </w:p>
        </w:tc>
        <w:sdt>
          <w:sdtPr>
            <w:id w:val="130481359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852" w:type="dxa"/>
                <w:vAlign w:val="center"/>
              </w:tcPr>
              <w:p w14:paraId="6CF5C71A" w14:textId="726B686C" w:rsidR="008D0133" w:rsidRDefault="00343CE4">
                <w:r w:rsidRPr="0002134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D0133" w14:paraId="5C2175D0" w14:textId="77777777" w:rsidTr="00855A6B">
        <w:tc>
          <w:tcPr>
            <w:tcW w:w="2724" w:type="dxa"/>
            <w:vAlign w:val="center"/>
          </w:tcPr>
          <w:p w14:paraId="69AFDEB5" w14:textId="77777777" w:rsidR="008D0133" w:rsidRPr="00112AFE" w:rsidRDefault="008D0133" w:rsidP="00A01B1C">
            <w:r w:rsidRPr="00112AFE">
              <w:t>E-</w:t>
            </w:r>
            <w:r>
              <w:t>M</w:t>
            </w:r>
            <w:r w:rsidRPr="00112AFE">
              <w:t>ail</w:t>
            </w:r>
            <w:r>
              <w:t xml:space="preserve"> </w:t>
            </w:r>
          </w:p>
        </w:tc>
        <w:sdt>
          <w:sdtPr>
            <w:id w:val="-174046964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6852" w:type="dxa"/>
                <w:vAlign w:val="center"/>
              </w:tcPr>
              <w:p w14:paraId="1AFFA31E" w14:textId="09C8D6C1" w:rsidR="008D0133" w:rsidRDefault="00343CE4">
                <w:r w:rsidRPr="0002134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0AB18415" w14:textId="77777777" w:rsidR="00855A6B" w:rsidRDefault="00401E8A" w:rsidP="00855A6B">
      <w:pPr>
        <w:pStyle w:val="Heading2"/>
      </w:pPr>
      <w:r>
        <w:t xml:space="preserve">Please tick the areas </w:t>
      </w:r>
      <w:r w:rsidR="009B68E5">
        <w:t xml:space="preserve">in </w:t>
      </w:r>
      <w:r>
        <w:t>which you may wish to help</w:t>
      </w:r>
    </w:p>
    <w:p w14:paraId="6DC3EDA2" w14:textId="77777777" w:rsidR="00CE60A0" w:rsidRDefault="00CE60A0" w:rsidP="00CE60A0">
      <w:pPr>
        <w:pStyle w:val="Heading3"/>
        <w:spacing w:after="0"/>
        <w:rPr>
          <w:b/>
        </w:rPr>
      </w:pPr>
    </w:p>
    <w:p w14:paraId="3AC34C23" w14:textId="43FD8D60" w:rsidR="0097298E" w:rsidRPr="0041128B" w:rsidRDefault="009B68E5" w:rsidP="0097298E">
      <w:pPr>
        <w:pStyle w:val="Heading3"/>
        <w:rPr>
          <w:b/>
        </w:rPr>
      </w:pPr>
      <w:r w:rsidRPr="0041128B">
        <w:rPr>
          <w:b/>
        </w:rPr>
        <w:t>Taking calls for the 24</w:t>
      </w:r>
      <w:r w:rsidR="0041128B">
        <w:rPr>
          <w:b/>
        </w:rPr>
        <w:t>-</w:t>
      </w:r>
      <w:r w:rsidRPr="0041128B">
        <w:rPr>
          <w:b/>
        </w:rPr>
        <w:t>hour Helpline: (training will be provided)</w:t>
      </w:r>
      <w:r w:rsidR="0041128B">
        <w:rPr>
          <w:b/>
        </w:rPr>
        <w:t xml:space="preserve"> </w:t>
      </w:r>
      <w:sdt>
        <w:sdtPr>
          <w:rPr>
            <w:b/>
          </w:rPr>
          <w:id w:val="-83842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3CE4">
            <w:rPr>
              <w:rFonts w:ascii="MS Gothic" w:eastAsia="MS Gothic" w:hAnsi="MS Gothic" w:hint="eastAsia"/>
              <w:b/>
            </w:rPr>
            <w:t>☐</w:t>
          </w:r>
        </w:sdtContent>
      </w:sdt>
    </w:p>
    <w:tbl>
      <w:tblPr>
        <w:tblStyle w:val="TableGrid"/>
        <w:tblW w:w="5383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402"/>
        <w:gridCol w:w="6675"/>
      </w:tblGrid>
      <w:tr w:rsidR="008D0133" w14:paraId="745C9383" w14:textId="77777777" w:rsidTr="00BD2687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4C9D53" w14:textId="55E8A4BA" w:rsidR="008D0133" w:rsidRPr="00112AFE" w:rsidRDefault="00BD2687" w:rsidP="00A01B1C">
            <w:bookmarkStart w:id="1" w:name="_Hlk487203526"/>
            <w:r>
              <w:t>Days per week</w:t>
            </w:r>
            <w:r w:rsidR="0041128B">
              <w:t>:</w:t>
            </w:r>
            <w:r>
              <w:t xml:space="preserve"> </w:t>
            </w:r>
            <w:sdt>
              <w:sdtPr>
                <w:id w:val="-118689523"/>
                <w:lock w:val="sdtContentLocked"/>
                <w:placeholder>
                  <w:docPart w:val="DefaultPlaceholder_-1854013439"/>
                </w:placeholder>
                <w15:color w:val="808080"/>
                <w:dropDownList>
                  <w:listItem w:displayText="Choose an item." w:value="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</w:dropDownList>
              </w:sdtPr>
              <w:sdtEndPr/>
              <w:sdtContent>
                <w:r w:rsidR="001A3406">
                  <w:t>Choose an item.</w:t>
                </w:r>
              </w:sdtContent>
            </w:sdt>
          </w:p>
        </w:tc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08EC42" w14:textId="5DBCB831" w:rsidR="009B68E5" w:rsidRDefault="00BD2687" w:rsidP="00A01B1C">
            <w:r>
              <w:t xml:space="preserve">Preferred days: </w:t>
            </w:r>
            <w:sdt>
              <w:sdtPr>
                <w:id w:val="-342629928"/>
                <w:placeholder>
                  <w:docPart w:val="765AE4CB820E44E89C1EE352D6CF7627"/>
                </w:placeholder>
                <w:showingPlcHdr/>
              </w:sdtPr>
              <w:sdtEndPr/>
              <w:sdtContent>
                <w:r w:rsidR="001A3406" w:rsidRPr="0002134E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8D0133" w14:paraId="79AC3A19" w14:textId="77777777" w:rsidTr="00BD2687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40C3E" w14:textId="7E6B863F" w:rsidR="00BD2687" w:rsidRPr="00112AFE" w:rsidRDefault="00BD2687" w:rsidP="00CE60A0">
            <w:pPr>
              <w:spacing w:before="0" w:after="0"/>
              <w:contextualSpacing/>
            </w:pPr>
            <w:r>
              <w:t>Hours per week</w:t>
            </w:r>
            <w:r w:rsidR="0041128B">
              <w:t>:</w:t>
            </w:r>
            <w:r>
              <w:t xml:space="preserve"> </w:t>
            </w:r>
            <w:sdt>
              <w:sdtPr>
                <w:id w:val="-110210408"/>
                <w:lock w:val="sdtContentLocked"/>
                <w:placeholder>
                  <w:docPart w:val="B93A1A8BFC584F2DBE5572046DD828B6"/>
                </w:placeholder>
                <w:showingPlcHdr/>
                <w:dropDownList>
                  <w:listItem w:value="Choose an item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</w:dropDownList>
              </w:sdtPr>
              <w:sdtEndPr/>
              <w:sdtContent>
                <w:r w:rsidR="001A3406" w:rsidRPr="0002134E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A65F8C" w14:textId="1949C02B" w:rsidR="008D0133" w:rsidRDefault="0041128B" w:rsidP="00A01B1C">
            <w:r>
              <w:t xml:space="preserve">Preferred hours: </w:t>
            </w:r>
            <w:sdt>
              <w:sdtPr>
                <w:id w:val="-180515047"/>
                <w:placeholder>
                  <w:docPart w:val="0B860AF7AB964BF7880E68389BF10247"/>
                </w:placeholder>
                <w:showingPlcHdr/>
              </w:sdtPr>
              <w:sdtEndPr/>
              <w:sdtContent>
                <w:r w:rsidR="001A3406" w:rsidRPr="0002134E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bookmarkEnd w:id="1"/>
      <w:tr w:rsidR="008D0133" w14:paraId="70DAE9DF" w14:textId="77777777" w:rsidTr="00BD2687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3DD2C8" w14:textId="240FA4B3" w:rsidR="0041128B" w:rsidRPr="00112AFE" w:rsidRDefault="0041128B" w:rsidP="008F08AD"/>
        </w:tc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C2CAE" w14:textId="790FC602" w:rsidR="008D0133" w:rsidRDefault="008D0133" w:rsidP="00A01B1C"/>
        </w:tc>
      </w:tr>
    </w:tbl>
    <w:p w14:paraId="6E7DADF3" w14:textId="791DDCCF" w:rsidR="0097298E" w:rsidRPr="0041128B" w:rsidRDefault="0041128B" w:rsidP="0097298E">
      <w:pPr>
        <w:pStyle w:val="Heading3"/>
        <w:rPr>
          <w:b/>
        </w:rPr>
      </w:pPr>
      <w:r w:rsidRPr="0041128B">
        <w:rPr>
          <w:b/>
        </w:rPr>
        <w:t>Counselling for post-abortion therapy: (training will be provided)</w:t>
      </w:r>
      <w:r>
        <w:rPr>
          <w:b/>
        </w:rPr>
        <w:t xml:space="preserve"> </w:t>
      </w:r>
      <w:sdt>
        <w:sdtPr>
          <w:rPr>
            <w:b/>
          </w:rPr>
          <w:id w:val="-2369396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3CE4">
            <w:rPr>
              <w:rFonts w:ascii="MS Gothic" w:eastAsia="MS Gothic" w:hAnsi="MS Gothic" w:hint="eastAsia"/>
              <w:b/>
            </w:rPr>
            <w:t>☐</w:t>
          </w:r>
        </w:sdtContent>
      </w:sdt>
    </w:p>
    <w:tbl>
      <w:tblPr>
        <w:tblStyle w:val="TableGrid"/>
        <w:tblW w:w="5383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402"/>
        <w:gridCol w:w="6675"/>
      </w:tblGrid>
      <w:tr w:rsidR="0041128B" w14:paraId="0E360BE7" w14:textId="77777777" w:rsidTr="00517DA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3B1383" w14:textId="288E02A6" w:rsidR="0041128B" w:rsidRPr="00112AFE" w:rsidRDefault="0041128B" w:rsidP="00517DAC">
            <w:bookmarkStart w:id="2" w:name="_Hlk487203781"/>
            <w:r>
              <w:t xml:space="preserve">Days per week: </w:t>
            </w:r>
            <w:sdt>
              <w:sdtPr>
                <w:id w:val="799723120"/>
                <w:lock w:val="sdtContentLocked"/>
                <w:placeholder>
                  <w:docPart w:val="E82A3C6250D642C59584A630FB7A9B26"/>
                </w:placeholder>
                <w:dropDownList>
                  <w:listItem w:displayText="Choose an item." w:value="Choose an item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</w:dropDownList>
              </w:sdtPr>
              <w:sdtEndPr/>
              <w:sdtContent>
                <w:r w:rsidR="001A3406">
                  <w:t>Choose an item.</w:t>
                </w:r>
              </w:sdtContent>
            </w:sdt>
          </w:p>
        </w:tc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685FF5" w14:textId="08764A5D" w:rsidR="0041128B" w:rsidRDefault="0041128B" w:rsidP="00517DAC">
            <w:r>
              <w:t xml:space="preserve">Preferred days: </w:t>
            </w:r>
            <w:sdt>
              <w:sdtPr>
                <w:id w:val="-1998410524"/>
                <w:placeholder>
                  <w:docPart w:val="8CFA67C3AF494C4BBC05DF5810B834C2"/>
                </w:placeholder>
                <w:showingPlcHdr/>
              </w:sdtPr>
              <w:sdtEndPr/>
              <w:sdtContent>
                <w:r w:rsidR="00B308CA" w:rsidRPr="0002134E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41128B" w14:paraId="16773FF8" w14:textId="77777777" w:rsidTr="00517DA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F0C10F" w14:textId="3AA22C0D" w:rsidR="0041128B" w:rsidRPr="00112AFE" w:rsidRDefault="0041128B" w:rsidP="00517DAC">
            <w:r>
              <w:t xml:space="preserve">Hours per week: </w:t>
            </w:r>
            <w:sdt>
              <w:sdtPr>
                <w:id w:val="-799231115"/>
                <w:lock w:val="sdtContentLocked"/>
                <w:placeholder>
                  <w:docPart w:val="4BE2917342B34D0CB96105B923B7B86D"/>
                </w:placeholder>
                <w:dropDownList>
                  <w:listItem w:displayText="Choose an item." w:value="Choose an item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</w:dropDownList>
              </w:sdtPr>
              <w:sdtEndPr/>
              <w:sdtContent>
                <w:r w:rsidR="001A3406">
                  <w:t>Choose an item.</w:t>
                </w:r>
              </w:sdtContent>
            </w:sdt>
          </w:p>
        </w:tc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DD3CED" w14:textId="4F30ADB1" w:rsidR="0041128B" w:rsidRDefault="0041128B" w:rsidP="00517DAC">
            <w:r>
              <w:t xml:space="preserve">Preferred hours: </w:t>
            </w:r>
            <w:sdt>
              <w:sdtPr>
                <w:id w:val="-81449140"/>
                <w:placeholder>
                  <w:docPart w:val="922D20301D51418FA95303A1EC5F9392"/>
                </w:placeholder>
                <w:showingPlcHdr/>
              </w:sdtPr>
              <w:sdtEndPr/>
              <w:sdtContent>
                <w:r w:rsidR="001A3406" w:rsidRPr="0002134E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bookmarkEnd w:id="2"/>
    </w:tbl>
    <w:p w14:paraId="23BE3DB8" w14:textId="77777777" w:rsidR="0041128B" w:rsidRPr="0041128B" w:rsidRDefault="0041128B" w:rsidP="0041128B"/>
    <w:tbl>
      <w:tblPr>
        <w:tblStyle w:val="TableGrid"/>
        <w:tblW w:w="5000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360"/>
      </w:tblGrid>
      <w:tr w:rsidR="008D0133" w14:paraId="6E207842" w14:textId="77777777" w:rsidTr="00855A6B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8742F4" w14:textId="46777591" w:rsidR="008D0133" w:rsidRPr="00112AFE" w:rsidRDefault="0041128B" w:rsidP="008F08AD">
            <w:pPr>
              <w:ind w:left="-107"/>
            </w:pPr>
            <w:r w:rsidRPr="0041128B">
              <w:rPr>
                <w:b/>
              </w:rPr>
              <w:t>Fund Raising</w:t>
            </w:r>
            <w:r>
              <w:t xml:space="preserve"> </w:t>
            </w:r>
            <w:sdt>
              <w:sdtPr>
                <w:rPr>
                  <w:b/>
                </w:rPr>
                <w:id w:val="-2020155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3CE4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</w:tc>
      </w:tr>
      <w:tr w:rsidR="008D0133" w14:paraId="4ED473BB" w14:textId="77777777" w:rsidTr="00855A6B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B27236" w14:textId="6C9C9095" w:rsidR="008D0133" w:rsidRPr="00112AFE" w:rsidRDefault="008D0133" w:rsidP="00A01B1C"/>
        </w:tc>
      </w:tr>
      <w:tr w:rsidR="008D0133" w14:paraId="1881A12F" w14:textId="77777777" w:rsidTr="00855A6B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68BF59" w14:textId="08C5EDAA" w:rsidR="008D0133" w:rsidRPr="00112AFE" w:rsidRDefault="0041128B" w:rsidP="008F08AD">
            <w:pPr>
              <w:ind w:left="-107"/>
            </w:pPr>
            <w:r w:rsidRPr="0041128B">
              <w:rPr>
                <w:b/>
              </w:rPr>
              <w:t>Participation in Life Sundays in parishes (weekends)</w:t>
            </w:r>
            <w:r>
              <w:t xml:space="preserve"> </w:t>
            </w:r>
            <w:sdt>
              <w:sdtPr>
                <w:rPr>
                  <w:b/>
                </w:rPr>
                <w:id w:val="-1384628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3CE4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</w:tc>
      </w:tr>
      <w:tr w:rsidR="008D0133" w14:paraId="747BEFF9" w14:textId="77777777" w:rsidTr="00855A6B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115879" w14:textId="00D83752" w:rsidR="008D0133" w:rsidRPr="00112AFE" w:rsidRDefault="008D0133" w:rsidP="00A01B1C"/>
        </w:tc>
      </w:tr>
      <w:tr w:rsidR="008D0133" w14:paraId="37517BB3" w14:textId="77777777" w:rsidTr="00855A6B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21160" w14:textId="164763DC" w:rsidR="008D0133" w:rsidRPr="00112AFE" w:rsidRDefault="0041128B" w:rsidP="00D5448C">
            <w:pPr>
              <w:spacing w:after="120"/>
              <w:ind w:left="-108"/>
            </w:pPr>
            <w:r w:rsidRPr="0041128B">
              <w:rPr>
                <w:b/>
              </w:rPr>
              <w:t>Office work</w:t>
            </w:r>
            <w:r>
              <w:t xml:space="preserve"> </w:t>
            </w:r>
            <w:sdt>
              <w:sdtPr>
                <w:rPr>
                  <w:b/>
                </w:rPr>
                <w:id w:val="1584176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3CE4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</w:tc>
      </w:tr>
      <w:tr w:rsidR="008D0133" w14:paraId="3458EE51" w14:textId="77777777" w:rsidTr="00855A6B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leGrid"/>
              <w:tblW w:w="9844" w:type="dxa"/>
              <w:tblBorders>
                <w:top w:val="single" w:sz="4" w:space="0" w:color="C0C0C0"/>
                <w:left w:val="single" w:sz="4" w:space="0" w:color="C0C0C0"/>
                <w:bottom w:val="single" w:sz="4" w:space="0" w:color="C0C0C0"/>
                <w:right w:val="single" w:sz="4" w:space="0" w:color="C0C0C0"/>
                <w:insideH w:val="single" w:sz="4" w:space="0" w:color="C0C0C0"/>
                <w:insideV w:val="single" w:sz="4" w:space="0" w:color="C0C0C0"/>
              </w:tblBorders>
              <w:tblLook w:val="01E0" w:firstRow="1" w:lastRow="1" w:firstColumn="1" w:lastColumn="1" w:noHBand="0" w:noVBand="0"/>
            </w:tblPr>
            <w:tblGrid>
              <w:gridCol w:w="3329"/>
              <w:gridCol w:w="6515"/>
            </w:tblGrid>
            <w:tr w:rsidR="0041128B" w14:paraId="3CC9C3FF" w14:textId="77777777" w:rsidTr="008F08AD">
              <w:tc>
                <w:tcPr>
                  <w:tcW w:w="33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807A5CD" w14:textId="4E7D0914" w:rsidR="0041128B" w:rsidRPr="00112AFE" w:rsidRDefault="0041128B" w:rsidP="008F08AD">
                  <w:pPr>
                    <w:ind w:left="-72"/>
                  </w:pPr>
                  <w:r>
                    <w:t xml:space="preserve">Days per week: </w:t>
                  </w:r>
                  <w:sdt>
                    <w:sdtPr>
                      <w:id w:val="-1137339959"/>
                      <w:lock w:val="sdtContentLocked"/>
                      <w:placeholder>
                        <w:docPart w:val="D19E8553226B4039887324D8296703B5"/>
                      </w:placeholder>
                      <w:showingPlcHdr/>
                      <w:dropDownList>
                        <w:listItem w:displayText="1" w:value="1"/>
                        <w:listItem w:displayText="2" w:value="2"/>
                        <w:listItem w:displayText="3" w:value="3"/>
                        <w:listItem w:displayText="4" w:value="4"/>
                        <w:listItem w:displayText="5" w:value="5"/>
                        <w:listItem w:displayText="6" w:value="6"/>
                        <w:listItem w:displayText="7" w:value="7"/>
                      </w:dropDownList>
                    </w:sdtPr>
                    <w:sdtEndPr/>
                    <w:sdtContent>
                      <w:r w:rsidRPr="0002134E">
                        <w:rPr>
                          <w:rStyle w:val="PlaceholderText"/>
                        </w:rPr>
                        <w:t>Choose an item.</w:t>
                      </w:r>
                    </w:sdtContent>
                  </w:sdt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87071C7" w14:textId="2DB0431C" w:rsidR="0041128B" w:rsidRDefault="0041128B" w:rsidP="0041128B">
                  <w:r>
                    <w:t xml:space="preserve">Preferred days: </w:t>
                  </w:r>
                  <w:sdt>
                    <w:sdtPr>
                      <w:id w:val="1757940400"/>
                      <w:placeholder>
                        <w:docPart w:val="9E36E35A33B14F31B9FA39D9F318EB4D"/>
                      </w:placeholder>
                      <w:showingPlcHdr/>
                    </w:sdtPr>
                    <w:sdtEndPr/>
                    <w:sdtContent>
                      <w:r w:rsidR="001A3406" w:rsidRPr="0002134E">
                        <w:rPr>
                          <w:rStyle w:val="PlaceholderText"/>
                        </w:rPr>
                        <w:t>Click or tap here to enter text.</w:t>
                      </w:r>
                    </w:sdtContent>
                  </w:sdt>
                </w:p>
              </w:tc>
            </w:tr>
            <w:tr w:rsidR="0041128B" w14:paraId="411936EA" w14:textId="77777777" w:rsidTr="008F08AD">
              <w:tc>
                <w:tcPr>
                  <w:tcW w:w="33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E24FCB7" w14:textId="77777777" w:rsidR="0041128B" w:rsidRPr="00112AFE" w:rsidRDefault="0041128B" w:rsidP="0041128B">
                  <w:pPr>
                    <w:ind w:left="-72"/>
                  </w:pPr>
                  <w:r>
                    <w:t xml:space="preserve">Hours per week: </w:t>
                  </w:r>
                  <w:sdt>
                    <w:sdtPr>
                      <w:id w:val="1697586878"/>
                      <w:lock w:val="sdtContentLocked"/>
                      <w:placeholder>
                        <w:docPart w:val="DC5687AC0CE846DD97B79DF01C8CC6ED"/>
                      </w:placeholder>
                      <w:showingPlcHdr/>
                      <w:dropDownList>
                        <w:listItem w:value="Choose an item."/>
                        <w:listItem w:displayText="1" w:value="1"/>
                        <w:listItem w:displayText="2" w:value="2"/>
                        <w:listItem w:displayText="3" w:value="3"/>
                        <w:listItem w:displayText="4" w:value="4"/>
                        <w:listItem w:displayText="5" w:value="5"/>
                        <w:listItem w:displayText="6" w:value="6"/>
                        <w:listItem w:displayText="7" w:value="7"/>
                      </w:dropDownList>
                    </w:sdtPr>
                    <w:sdtEndPr/>
                    <w:sdtContent>
                      <w:r w:rsidRPr="0002134E">
                        <w:rPr>
                          <w:rStyle w:val="PlaceholderText"/>
                        </w:rPr>
                        <w:t>Choose an item.</w:t>
                      </w:r>
                    </w:sdtContent>
                  </w:sdt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0DB1DF7" w14:textId="7DE794FC" w:rsidR="0041128B" w:rsidRDefault="0041128B" w:rsidP="0041128B">
                  <w:r>
                    <w:t xml:space="preserve">Preferred hours: </w:t>
                  </w:r>
                  <w:sdt>
                    <w:sdtPr>
                      <w:id w:val="-1561014361"/>
                      <w:placeholder>
                        <w:docPart w:val="7FE47DAEC717465A8DD550CD7BC9EA72"/>
                      </w:placeholder>
                      <w:showingPlcHdr/>
                    </w:sdtPr>
                    <w:sdtEndPr/>
                    <w:sdtContent>
                      <w:r w:rsidR="001A3406" w:rsidRPr="0002134E">
                        <w:rPr>
                          <w:rStyle w:val="PlaceholderText"/>
                        </w:rPr>
                        <w:t>Click or tap here to enter text.</w:t>
                      </w:r>
                    </w:sdtContent>
                  </w:sdt>
                </w:p>
              </w:tc>
            </w:tr>
          </w:tbl>
          <w:p w14:paraId="0FAA2DCE" w14:textId="77777777" w:rsidR="008F08AD" w:rsidRDefault="008F08AD" w:rsidP="00A01B1C"/>
          <w:p w14:paraId="15E9F7CB" w14:textId="0F3EB18A" w:rsidR="008F08AD" w:rsidRDefault="008F08AD" w:rsidP="00CE60A0">
            <w:pPr>
              <w:ind w:left="-104"/>
            </w:pPr>
            <w:r w:rsidRPr="008F08AD">
              <w:rPr>
                <w:b/>
              </w:rPr>
              <w:t>Marketing and Social Media</w:t>
            </w:r>
            <w:r>
              <w:t xml:space="preserve"> </w:t>
            </w:r>
            <w:sdt>
              <w:sdtPr>
                <w:rPr>
                  <w:b/>
                </w:rPr>
                <w:id w:val="1002088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3CE4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  <w:p w14:paraId="1B787696" w14:textId="77777777" w:rsidR="008F08AD" w:rsidRDefault="008F08AD" w:rsidP="00A01B1C"/>
          <w:p w14:paraId="4C03441D" w14:textId="41174B5D" w:rsidR="008D0133" w:rsidRPr="00112AFE" w:rsidRDefault="008F08AD" w:rsidP="00CE60A0">
            <w:pPr>
              <w:ind w:left="-104"/>
            </w:pPr>
            <w:r w:rsidRPr="008F08AD">
              <w:rPr>
                <w:b/>
              </w:rPr>
              <w:t>Maintenance (Life Network Head Offices)</w:t>
            </w:r>
            <w:r>
              <w:t xml:space="preserve"> </w:t>
            </w:r>
            <w:sdt>
              <w:sdtPr>
                <w:id w:val="-944771794"/>
                <w:lock w:val="sdtContentLocked"/>
                <w:placeholder>
                  <w:docPart w:val="DefaultPlaceholder_-1854013439"/>
                </w:placeholder>
                <w:dropDownList>
                  <w:listItem w:displayText="Choose an item." w:value="Choose an item."/>
                  <w:listItem w:displayText="Plumbing" w:value="Plumbing"/>
                  <w:listItem w:displayText="Electrical Works" w:value="Electrical Works"/>
                  <w:listItem w:displayText="Carpentry" w:value="Carpentry"/>
                </w:dropDownList>
              </w:sdtPr>
              <w:sdtEndPr/>
              <w:sdtContent>
                <w:r w:rsidR="001A3406">
                  <w:t>Choose an item.</w:t>
                </w:r>
              </w:sdtContent>
            </w:sdt>
          </w:p>
        </w:tc>
      </w:tr>
      <w:tr w:rsidR="008D0133" w:rsidRPr="00112AFE" w14:paraId="7C7E26A8" w14:textId="77777777" w:rsidTr="00855A6B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0B85B6" w14:textId="77777777" w:rsidR="008F08AD" w:rsidRDefault="008F08AD" w:rsidP="00A01B1C"/>
          <w:p w14:paraId="48E0072C" w14:textId="414C89A3" w:rsidR="008F08AD" w:rsidRDefault="008F08AD" w:rsidP="00CE60A0">
            <w:pPr>
              <w:ind w:left="-104"/>
            </w:pPr>
            <w:r w:rsidRPr="008F08AD">
              <w:rPr>
                <w:b/>
              </w:rPr>
              <w:t>Organisation of social events</w:t>
            </w:r>
            <w:r>
              <w:t xml:space="preserve"> </w:t>
            </w:r>
            <w:sdt>
              <w:sdtPr>
                <w:rPr>
                  <w:b/>
                </w:rPr>
                <w:id w:val="328032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3CE4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  <w:p w14:paraId="291607B5" w14:textId="77777777" w:rsidR="008F08AD" w:rsidRDefault="008F08AD" w:rsidP="00A01B1C"/>
          <w:p w14:paraId="52BB74D6" w14:textId="28892452" w:rsidR="008D0133" w:rsidRPr="00112AFE" w:rsidRDefault="008F08AD" w:rsidP="00CE60A0">
            <w:pPr>
              <w:ind w:left="-104"/>
            </w:pPr>
            <w:r w:rsidRPr="008F08AD">
              <w:rPr>
                <w:b/>
              </w:rPr>
              <w:t>Talks in schools, parishes, groups, etc., (training &amp; resources will be provided)</w:t>
            </w:r>
            <w:r>
              <w:t xml:space="preserve"> </w:t>
            </w:r>
            <w:sdt>
              <w:sdtPr>
                <w:rPr>
                  <w:b/>
                </w:rPr>
                <w:id w:val="146788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60A0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</w:tc>
      </w:tr>
      <w:tr w:rsidR="008D0133" w:rsidRPr="00112AFE" w14:paraId="5C323056" w14:textId="77777777" w:rsidTr="00855A6B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1AD9A9" w14:textId="77777777" w:rsidR="008F08AD" w:rsidRDefault="008F08AD" w:rsidP="00A01B1C"/>
          <w:p w14:paraId="3568E8D2" w14:textId="0539DB7C" w:rsidR="008F08AD" w:rsidRDefault="008F08AD" w:rsidP="00CE60A0">
            <w:pPr>
              <w:ind w:left="-104"/>
            </w:pPr>
            <w:r w:rsidRPr="008F08AD">
              <w:rPr>
                <w:b/>
              </w:rPr>
              <w:t>Blogs</w:t>
            </w:r>
            <w:r>
              <w:t xml:space="preserve"> </w:t>
            </w:r>
            <w:sdt>
              <w:sdtPr>
                <w:rPr>
                  <w:b/>
                </w:rPr>
                <w:id w:val="635147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3CE4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  <w:p w14:paraId="083D1E54" w14:textId="77777777" w:rsidR="008F08AD" w:rsidRDefault="008F08AD" w:rsidP="00A01B1C"/>
          <w:p w14:paraId="5B40FE7D" w14:textId="56BFC650" w:rsidR="008F08AD" w:rsidRDefault="008F08AD" w:rsidP="00CE60A0">
            <w:pPr>
              <w:ind w:left="-104"/>
            </w:pPr>
            <w:r w:rsidRPr="008F08AD">
              <w:rPr>
                <w:b/>
              </w:rPr>
              <w:t>Training for teachers in Human Dignity Curriculum</w:t>
            </w:r>
            <w:r>
              <w:t xml:space="preserve"> </w:t>
            </w:r>
            <w:sdt>
              <w:sdtPr>
                <w:rPr>
                  <w:b/>
                </w:rPr>
                <w:id w:val="1730955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3CE4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  <w:p w14:paraId="47AC0E81" w14:textId="77777777" w:rsidR="00CE60A0" w:rsidRDefault="00CE60A0" w:rsidP="00CE60A0">
            <w:pPr>
              <w:spacing w:before="0" w:after="0"/>
              <w:ind w:left="-102"/>
              <w:contextualSpacing/>
              <w:rPr>
                <w:b/>
              </w:rPr>
            </w:pPr>
          </w:p>
          <w:p w14:paraId="0E9DF0F9" w14:textId="21A2E3D1" w:rsidR="008D0133" w:rsidRPr="00112AFE" w:rsidRDefault="008F08AD" w:rsidP="00CE60A0">
            <w:pPr>
              <w:ind w:left="-104"/>
            </w:pPr>
            <w:r w:rsidRPr="008F08AD">
              <w:rPr>
                <w:b/>
              </w:rPr>
              <w:t>Training for teachers and doctors in FEMM</w:t>
            </w:r>
            <w:r>
              <w:t xml:space="preserve"> </w:t>
            </w:r>
            <w:sdt>
              <w:sdtPr>
                <w:rPr>
                  <w:b/>
                </w:rPr>
                <w:id w:val="-1857037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60A0" w:rsidRPr="00CE60A0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</w:tc>
      </w:tr>
    </w:tbl>
    <w:p w14:paraId="5B1CD362" w14:textId="4093D4ED" w:rsidR="00CE60A0" w:rsidRPr="00CE60A0" w:rsidRDefault="00CE60A0" w:rsidP="00CE60A0">
      <w:pPr>
        <w:pStyle w:val="Heading3"/>
      </w:pPr>
    </w:p>
    <w:sectPr w:rsidR="00CE60A0" w:rsidRPr="00CE60A0" w:rsidSect="00B71BCF">
      <w:pgSz w:w="12240" w:h="15840"/>
      <w:pgMar w:top="568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edit="forms" w:enforcement="1" w:cryptProviderType="rsaAES" w:cryptAlgorithmClass="hash" w:cryptAlgorithmType="typeAny" w:cryptAlgorithmSid="14" w:cryptSpinCount="100000" w:hash="nNM1NLBGx+hRTxiul2iyRrmxwA1M9UWqxFm2k+7NjRV0k25cyqWlgMMxzNQlfX73CPYaX1dKSx8HnRn+ouXVNQ==" w:salt="Ahi0V9iWLNg9tvtbZpDnOQ==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E8A"/>
    <w:rsid w:val="001A3406"/>
    <w:rsid w:val="001C200E"/>
    <w:rsid w:val="002A46AA"/>
    <w:rsid w:val="00343CE4"/>
    <w:rsid w:val="00401E8A"/>
    <w:rsid w:val="0041128B"/>
    <w:rsid w:val="004A0A03"/>
    <w:rsid w:val="00535684"/>
    <w:rsid w:val="006F31D1"/>
    <w:rsid w:val="007A605D"/>
    <w:rsid w:val="007F51BF"/>
    <w:rsid w:val="00855A6B"/>
    <w:rsid w:val="0089471D"/>
    <w:rsid w:val="008D0133"/>
    <w:rsid w:val="008F08AD"/>
    <w:rsid w:val="00953A07"/>
    <w:rsid w:val="0097298E"/>
    <w:rsid w:val="00993B1C"/>
    <w:rsid w:val="009B68E5"/>
    <w:rsid w:val="00A01B1C"/>
    <w:rsid w:val="00A70F34"/>
    <w:rsid w:val="00AC07EC"/>
    <w:rsid w:val="00B308CA"/>
    <w:rsid w:val="00B71BCF"/>
    <w:rsid w:val="00B77C82"/>
    <w:rsid w:val="00BD2687"/>
    <w:rsid w:val="00CE60A0"/>
    <w:rsid w:val="00D5448C"/>
    <w:rsid w:val="00DE5D2C"/>
    <w:rsid w:val="00F25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30D877"/>
  <w15:docId w15:val="{27EA7A67-D054-4B10-9C78-631FA807D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128B"/>
    <w:pPr>
      <w:spacing w:before="40" w:after="40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A01B1C"/>
    <w:pPr>
      <w:keepNext/>
      <w:spacing w:before="240" w:after="60"/>
      <w:outlineLvl w:val="0"/>
    </w:pPr>
    <w:rPr>
      <w:rFonts w:asciiTheme="majorHAnsi" w:hAnsiTheme="majorHAnsi" w:cs="Arial"/>
      <w:b/>
      <w:bCs/>
      <w:color w:val="4F6228" w:themeColor="accent3" w:themeShade="80"/>
      <w:kern w:val="32"/>
      <w:sz w:val="36"/>
      <w:szCs w:val="32"/>
    </w:rPr>
  </w:style>
  <w:style w:type="paragraph" w:styleId="Heading2">
    <w:name w:val="heading 2"/>
    <w:basedOn w:val="Normal"/>
    <w:next w:val="Normal"/>
    <w:qFormat/>
    <w:rsid w:val="0097298E"/>
    <w:pPr>
      <w:keepNext/>
      <w:shd w:val="clear" w:color="auto" w:fill="EAF1DD" w:themeFill="accent3" w:themeFillTint="33"/>
      <w:spacing w:before="240" w:after="60"/>
      <w:outlineLvl w:val="1"/>
    </w:pPr>
    <w:rPr>
      <w:rFonts w:asciiTheme="majorHAnsi" w:hAnsiTheme="majorHAnsi" w:cs="Arial"/>
      <w:b/>
      <w:bCs/>
      <w:iCs/>
      <w:color w:val="4F6228" w:themeColor="accent3" w:themeShade="80"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298E"/>
    <w:pPr>
      <w:keepNext/>
      <w:spacing w:after="20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C200E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97298E"/>
    <w:rPr>
      <w:rFonts w:asciiTheme="minorHAnsi" w:hAnsiTheme="minorHAnsi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1B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B1C"/>
    <w:rPr>
      <w:rFonts w:ascii="Tahoma" w:hAnsi="Tahoma" w:cs="Tahoma"/>
      <w:sz w:val="16"/>
      <w:szCs w:val="16"/>
    </w:rPr>
  </w:style>
  <w:style w:type="paragraph" w:customStyle="1" w:styleId="Logo">
    <w:name w:val="Logo"/>
    <w:basedOn w:val="Normal"/>
    <w:qFormat/>
    <w:rsid w:val="0097298E"/>
    <w:pPr>
      <w:jc w:val="right"/>
    </w:pPr>
    <w:rPr>
      <w:szCs w:val="20"/>
    </w:rPr>
  </w:style>
  <w:style w:type="character" w:styleId="PlaceholderText">
    <w:name w:val="Placeholder Text"/>
    <w:basedOn w:val="DefaultParagraphFont"/>
    <w:uiPriority w:val="99"/>
    <w:semiHidden/>
    <w:rsid w:val="00BD2687"/>
    <w:rPr>
      <w:color w:val="808080"/>
    </w:rPr>
  </w:style>
  <w:style w:type="paragraph" w:styleId="ListParagraph">
    <w:name w:val="List Paragraph"/>
    <w:basedOn w:val="Normal"/>
    <w:uiPriority w:val="34"/>
    <w:qFormat/>
    <w:rsid w:val="008F08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mcamilleri\AppData\Roaming\Microsoft\Templates\Volunteer%20applicatio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0CBACB-9C89-4EA9-8F17-1262ABFCCA1B}"/>
      </w:docPartPr>
      <w:docPartBody>
        <w:p w:rsidR="00F726AE" w:rsidRDefault="008F43B1">
          <w:r w:rsidRPr="0002134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08E5D-D302-4F77-9766-CB0AEB6B0088}"/>
      </w:docPartPr>
      <w:docPartBody>
        <w:p w:rsidR="00F726AE" w:rsidRDefault="008F43B1">
          <w:r w:rsidRPr="0002134E">
            <w:rPr>
              <w:rStyle w:val="PlaceholderText"/>
            </w:rPr>
            <w:t>Choose an item.</w:t>
          </w:r>
        </w:p>
      </w:docPartBody>
    </w:docPart>
    <w:docPart>
      <w:docPartPr>
        <w:name w:val="E82A3C6250D642C59584A630FB7A9B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4E21EE-B7D9-4214-B86A-EC1B6D583F1F}"/>
      </w:docPartPr>
      <w:docPartBody>
        <w:p w:rsidR="00F726AE" w:rsidRDefault="008F43B1" w:rsidP="008F43B1">
          <w:pPr>
            <w:pStyle w:val="E82A3C6250D642C59584A630FB7A9B26"/>
          </w:pPr>
          <w:r w:rsidRPr="0002134E">
            <w:rPr>
              <w:rStyle w:val="PlaceholderText"/>
            </w:rPr>
            <w:t>Choose an item.</w:t>
          </w:r>
        </w:p>
      </w:docPartBody>
    </w:docPart>
    <w:docPart>
      <w:docPartPr>
        <w:name w:val="4BE2917342B34D0CB96105B923B7B8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063160-3651-4AC8-B6CE-57A9A93F4BB4}"/>
      </w:docPartPr>
      <w:docPartBody>
        <w:p w:rsidR="00F726AE" w:rsidRDefault="008F43B1" w:rsidP="008F43B1">
          <w:pPr>
            <w:pStyle w:val="4BE2917342B34D0CB96105B923B7B86D"/>
          </w:pPr>
          <w:r w:rsidRPr="0002134E">
            <w:rPr>
              <w:rStyle w:val="PlaceholderText"/>
            </w:rPr>
            <w:t>Choose an item.</w:t>
          </w:r>
        </w:p>
      </w:docPartBody>
    </w:docPart>
    <w:docPart>
      <w:docPartPr>
        <w:name w:val="922D20301D51418FA95303A1EC5F93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F01D06-827F-4FF7-9369-D7ACEBFE71B7}"/>
      </w:docPartPr>
      <w:docPartBody>
        <w:p w:rsidR="00F726AE" w:rsidRDefault="005D70A8" w:rsidP="005D70A8">
          <w:pPr>
            <w:pStyle w:val="922D20301D51418FA95303A1EC5F93922"/>
          </w:pPr>
          <w:r w:rsidRPr="0002134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19E8553226B4039887324D8296703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3BC395-C61D-4D01-8156-22CAE6052B6B}"/>
      </w:docPartPr>
      <w:docPartBody>
        <w:p w:rsidR="00F726AE" w:rsidRDefault="005D70A8" w:rsidP="005D70A8">
          <w:pPr>
            <w:pStyle w:val="D19E8553226B4039887324D8296703B54"/>
          </w:pPr>
          <w:r w:rsidRPr="0002134E">
            <w:rPr>
              <w:rStyle w:val="PlaceholderText"/>
            </w:rPr>
            <w:t>Choose an item.</w:t>
          </w:r>
        </w:p>
      </w:docPartBody>
    </w:docPart>
    <w:docPart>
      <w:docPartPr>
        <w:name w:val="DC5687AC0CE846DD97B79DF01C8CC6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9E767E-BF8D-4513-AD58-F9B318218A8F}"/>
      </w:docPartPr>
      <w:docPartBody>
        <w:p w:rsidR="00F726AE" w:rsidRDefault="005D70A8" w:rsidP="005D70A8">
          <w:pPr>
            <w:pStyle w:val="DC5687AC0CE846DD97B79DF01C8CC6ED4"/>
          </w:pPr>
          <w:r w:rsidRPr="0002134E">
            <w:rPr>
              <w:rStyle w:val="PlaceholderText"/>
            </w:rPr>
            <w:t>Choose an item.</w:t>
          </w:r>
        </w:p>
      </w:docPartBody>
    </w:docPart>
    <w:docPart>
      <w:docPartPr>
        <w:name w:val="7FE47DAEC717465A8DD550CD7BC9EA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391CF-0EA0-4F22-8FC2-903069193426}"/>
      </w:docPartPr>
      <w:docPartBody>
        <w:p w:rsidR="00F726AE" w:rsidRDefault="005D70A8" w:rsidP="005D70A8">
          <w:pPr>
            <w:pStyle w:val="7FE47DAEC717465A8DD550CD7BC9EA724"/>
          </w:pPr>
          <w:r w:rsidRPr="0002134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16BC0579A71474BAADADAD6FF47E6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6BC38E-4320-4791-B9B7-99EEF71A053B}"/>
      </w:docPartPr>
      <w:docPartBody>
        <w:p w:rsidR="00151EB0" w:rsidRDefault="005D70A8" w:rsidP="005D70A8">
          <w:pPr>
            <w:pStyle w:val="216BC0579A71474BAADADAD6FF47E6FD3"/>
          </w:pPr>
          <w:r w:rsidRPr="0002134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65AE4CB820E44E89C1EE352D6CF76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7CAEEC-8300-440E-AD64-13229341385E}"/>
      </w:docPartPr>
      <w:docPartBody>
        <w:p w:rsidR="00151EB0" w:rsidRDefault="005D70A8" w:rsidP="005D70A8">
          <w:pPr>
            <w:pStyle w:val="765AE4CB820E44E89C1EE352D6CF76273"/>
          </w:pPr>
          <w:r w:rsidRPr="0002134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CFA67C3AF494C4BBC05DF5810B834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9AFFA-34B4-4B80-8CD5-11E46EACC7EA}"/>
      </w:docPartPr>
      <w:docPartBody>
        <w:p w:rsidR="00151EB0" w:rsidRDefault="005D70A8" w:rsidP="005D70A8">
          <w:pPr>
            <w:pStyle w:val="8CFA67C3AF494C4BBC05DF5810B834C23"/>
          </w:pPr>
          <w:r w:rsidRPr="0002134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E36E35A33B14F31B9FA39D9F318E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590688-E04A-46D6-81A5-C4F6A84EFE4D}"/>
      </w:docPartPr>
      <w:docPartBody>
        <w:p w:rsidR="00151EB0" w:rsidRDefault="005D70A8" w:rsidP="005D70A8">
          <w:pPr>
            <w:pStyle w:val="9E36E35A33B14F31B9FA39D9F318EB4D3"/>
          </w:pPr>
          <w:r w:rsidRPr="0002134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93A1A8BFC584F2DBE5572046DD828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E90B48-3339-4815-A9A7-0C0EC9EEB6B7}"/>
      </w:docPartPr>
      <w:docPartBody>
        <w:p w:rsidR="00151EB0" w:rsidRDefault="005D70A8" w:rsidP="005D70A8">
          <w:pPr>
            <w:pStyle w:val="B93A1A8BFC584F2DBE5572046DD828B61"/>
          </w:pPr>
          <w:r w:rsidRPr="0002134E">
            <w:rPr>
              <w:rStyle w:val="PlaceholderText"/>
            </w:rPr>
            <w:t>Choose an item.</w:t>
          </w:r>
        </w:p>
      </w:docPartBody>
    </w:docPart>
    <w:docPart>
      <w:docPartPr>
        <w:name w:val="0B860AF7AB964BF7880E68389BF102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939FD5-1756-4722-819A-7CDA6CA88B6C}"/>
      </w:docPartPr>
      <w:docPartBody>
        <w:p w:rsidR="00151EB0" w:rsidRDefault="005D70A8" w:rsidP="005D70A8">
          <w:pPr>
            <w:pStyle w:val="0B860AF7AB964BF7880E68389BF102471"/>
          </w:pPr>
          <w:r w:rsidRPr="0002134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3B1"/>
    <w:rsid w:val="00151EB0"/>
    <w:rsid w:val="005D70A8"/>
    <w:rsid w:val="008F43B1"/>
    <w:rsid w:val="00F72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D70A8"/>
    <w:rPr>
      <w:color w:val="808080"/>
    </w:rPr>
  </w:style>
  <w:style w:type="paragraph" w:customStyle="1" w:styleId="E82A3C6250D642C59584A630FB7A9B26">
    <w:name w:val="E82A3C6250D642C59584A630FB7A9B26"/>
    <w:rsid w:val="008F43B1"/>
  </w:style>
  <w:style w:type="paragraph" w:customStyle="1" w:styleId="4BE2917342B34D0CB96105B923B7B86D">
    <w:name w:val="4BE2917342B34D0CB96105B923B7B86D"/>
    <w:rsid w:val="008F43B1"/>
  </w:style>
  <w:style w:type="paragraph" w:customStyle="1" w:styleId="922D20301D51418FA95303A1EC5F9392">
    <w:name w:val="922D20301D51418FA95303A1EC5F9392"/>
    <w:rsid w:val="008F43B1"/>
  </w:style>
  <w:style w:type="paragraph" w:customStyle="1" w:styleId="D19E8553226B4039887324D8296703B5">
    <w:name w:val="D19E8553226B4039887324D8296703B5"/>
    <w:rsid w:val="008F43B1"/>
  </w:style>
  <w:style w:type="paragraph" w:customStyle="1" w:styleId="DC5687AC0CE846DD97B79DF01C8CC6ED">
    <w:name w:val="DC5687AC0CE846DD97B79DF01C8CC6ED"/>
    <w:rsid w:val="008F43B1"/>
  </w:style>
  <w:style w:type="paragraph" w:customStyle="1" w:styleId="7FE47DAEC717465A8DD550CD7BC9EA72">
    <w:name w:val="7FE47DAEC717465A8DD550CD7BC9EA72"/>
    <w:rsid w:val="008F43B1"/>
  </w:style>
  <w:style w:type="paragraph" w:customStyle="1" w:styleId="216BC0579A71474BAADADAD6FF47E6FD">
    <w:name w:val="216BC0579A71474BAADADAD6FF47E6FD"/>
    <w:rsid w:val="005D70A8"/>
    <w:pPr>
      <w:spacing w:before="40" w:after="40" w:line="240" w:lineRule="auto"/>
    </w:pPr>
    <w:rPr>
      <w:rFonts w:eastAsia="Times New Roman" w:cs="Times New Roman"/>
      <w:sz w:val="20"/>
      <w:szCs w:val="24"/>
      <w:lang w:val="en-US" w:eastAsia="en-US"/>
    </w:rPr>
  </w:style>
  <w:style w:type="paragraph" w:customStyle="1" w:styleId="765AE4CB820E44E89C1EE352D6CF7627">
    <w:name w:val="765AE4CB820E44E89C1EE352D6CF7627"/>
    <w:rsid w:val="005D70A8"/>
    <w:pPr>
      <w:spacing w:before="40" w:after="40" w:line="240" w:lineRule="auto"/>
    </w:pPr>
    <w:rPr>
      <w:rFonts w:eastAsia="Times New Roman" w:cs="Times New Roman"/>
      <w:sz w:val="20"/>
      <w:szCs w:val="24"/>
      <w:lang w:val="en-US" w:eastAsia="en-US"/>
    </w:rPr>
  </w:style>
  <w:style w:type="paragraph" w:customStyle="1" w:styleId="8CFA67C3AF494C4BBC05DF5810B834C2">
    <w:name w:val="8CFA67C3AF494C4BBC05DF5810B834C2"/>
    <w:rsid w:val="005D70A8"/>
    <w:pPr>
      <w:spacing w:before="40" w:after="40" w:line="240" w:lineRule="auto"/>
    </w:pPr>
    <w:rPr>
      <w:rFonts w:eastAsia="Times New Roman" w:cs="Times New Roman"/>
      <w:sz w:val="20"/>
      <w:szCs w:val="24"/>
      <w:lang w:val="en-US" w:eastAsia="en-US"/>
    </w:rPr>
  </w:style>
  <w:style w:type="paragraph" w:customStyle="1" w:styleId="D19E8553226B4039887324D8296703B51">
    <w:name w:val="D19E8553226B4039887324D8296703B51"/>
    <w:rsid w:val="005D70A8"/>
    <w:pPr>
      <w:spacing w:before="40" w:after="40" w:line="240" w:lineRule="auto"/>
    </w:pPr>
    <w:rPr>
      <w:rFonts w:eastAsia="Times New Roman" w:cs="Times New Roman"/>
      <w:sz w:val="20"/>
      <w:szCs w:val="24"/>
      <w:lang w:val="en-US" w:eastAsia="en-US"/>
    </w:rPr>
  </w:style>
  <w:style w:type="paragraph" w:customStyle="1" w:styleId="9E36E35A33B14F31B9FA39D9F318EB4D">
    <w:name w:val="9E36E35A33B14F31B9FA39D9F318EB4D"/>
    <w:rsid w:val="005D70A8"/>
    <w:pPr>
      <w:spacing w:before="40" w:after="40" w:line="240" w:lineRule="auto"/>
    </w:pPr>
    <w:rPr>
      <w:rFonts w:eastAsia="Times New Roman" w:cs="Times New Roman"/>
      <w:sz w:val="20"/>
      <w:szCs w:val="24"/>
      <w:lang w:val="en-US" w:eastAsia="en-US"/>
    </w:rPr>
  </w:style>
  <w:style w:type="paragraph" w:customStyle="1" w:styleId="DC5687AC0CE846DD97B79DF01C8CC6ED1">
    <w:name w:val="DC5687AC0CE846DD97B79DF01C8CC6ED1"/>
    <w:rsid w:val="005D70A8"/>
    <w:pPr>
      <w:spacing w:before="40" w:after="40" w:line="240" w:lineRule="auto"/>
    </w:pPr>
    <w:rPr>
      <w:rFonts w:eastAsia="Times New Roman" w:cs="Times New Roman"/>
      <w:sz w:val="20"/>
      <w:szCs w:val="24"/>
      <w:lang w:val="en-US" w:eastAsia="en-US"/>
    </w:rPr>
  </w:style>
  <w:style w:type="paragraph" w:customStyle="1" w:styleId="7FE47DAEC717465A8DD550CD7BC9EA721">
    <w:name w:val="7FE47DAEC717465A8DD550CD7BC9EA721"/>
    <w:rsid w:val="005D70A8"/>
    <w:pPr>
      <w:spacing w:before="40" w:after="40" w:line="240" w:lineRule="auto"/>
    </w:pPr>
    <w:rPr>
      <w:rFonts w:eastAsia="Times New Roman" w:cs="Times New Roman"/>
      <w:sz w:val="20"/>
      <w:szCs w:val="24"/>
      <w:lang w:val="en-US" w:eastAsia="en-US"/>
    </w:rPr>
  </w:style>
  <w:style w:type="paragraph" w:customStyle="1" w:styleId="216BC0579A71474BAADADAD6FF47E6FD1">
    <w:name w:val="216BC0579A71474BAADADAD6FF47E6FD1"/>
    <w:rsid w:val="005D70A8"/>
    <w:pPr>
      <w:spacing w:before="40" w:after="40" w:line="240" w:lineRule="auto"/>
    </w:pPr>
    <w:rPr>
      <w:rFonts w:eastAsia="Times New Roman" w:cs="Times New Roman"/>
      <w:sz w:val="20"/>
      <w:szCs w:val="24"/>
      <w:lang w:val="en-US" w:eastAsia="en-US"/>
    </w:rPr>
  </w:style>
  <w:style w:type="paragraph" w:customStyle="1" w:styleId="765AE4CB820E44E89C1EE352D6CF76271">
    <w:name w:val="765AE4CB820E44E89C1EE352D6CF76271"/>
    <w:rsid w:val="005D70A8"/>
    <w:pPr>
      <w:spacing w:before="40" w:after="40" w:line="240" w:lineRule="auto"/>
    </w:pPr>
    <w:rPr>
      <w:rFonts w:eastAsia="Times New Roman" w:cs="Times New Roman"/>
      <w:sz w:val="20"/>
      <w:szCs w:val="24"/>
      <w:lang w:val="en-US" w:eastAsia="en-US"/>
    </w:rPr>
  </w:style>
  <w:style w:type="paragraph" w:customStyle="1" w:styleId="8CFA67C3AF494C4BBC05DF5810B834C21">
    <w:name w:val="8CFA67C3AF494C4BBC05DF5810B834C21"/>
    <w:rsid w:val="005D70A8"/>
    <w:pPr>
      <w:spacing w:before="40" w:after="40" w:line="240" w:lineRule="auto"/>
    </w:pPr>
    <w:rPr>
      <w:rFonts w:eastAsia="Times New Roman" w:cs="Times New Roman"/>
      <w:sz w:val="20"/>
      <w:szCs w:val="24"/>
      <w:lang w:val="en-US" w:eastAsia="en-US"/>
    </w:rPr>
  </w:style>
  <w:style w:type="paragraph" w:customStyle="1" w:styleId="D19E8553226B4039887324D8296703B52">
    <w:name w:val="D19E8553226B4039887324D8296703B52"/>
    <w:rsid w:val="005D70A8"/>
    <w:pPr>
      <w:spacing w:before="40" w:after="40" w:line="240" w:lineRule="auto"/>
    </w:pPr>
    <w:rPr>
      <w:rFonts w:eastAsia="Times New Roman" w:cs="Times New Roman"/>
      <w:sz w:val="20"/>
      <w:szCs w:val="24"/>
      <w:lang w:val="en-US" w:eastAsia="en-US"/>
    </w:rPr>
  </w:style>
  <w:style w:type="paragraph" w:customStyle="1" w:styleId="9E36E35A33B14F31B9FA39D9F318EB4D1">
    <w:name w:val="9E36E35A33B14F31B9FA39D9F318EB4D1"/>
    <w:rsid w:val="005D70A8"/>
    <w:pPr>
      <w:spacing w:before="40" w:after="40" w:line="240" w:lineRule="auto"/>
    </w:pPr>
    <w:rPr>
      <w:rFonts w:eastAsia="Times New Roman" w:cs="Times New Roman"/>
      <w:sz w:val="20"/>
      <w:szCs w:val="24"/>
      <w:lang w:val="en-US" w:eastAsia="en-US"/>
    </w:rPr>
  </w:style>
  <w:style w:type="paragraph" w:customStyle="1" w:styleId="DC5687AC0CE846DD97B79DF01C8CC6ED2">
    <w:name w:val="DC5687AC0CE846DD97B79DF01C8CC6ED2"/>
    <w:rsid w:val="005D70A8"/>
    <w:pPr>
      <w:spacing w:before="40" w:after="40" w:line="240" w:lineRule="auto"/>
    </w:pPr>
    <w:rPr>
      <w:rFonts w:eastAsia="Times New Roman" w:cs="Times New Roman"/>
      <w:sz w:val="20"/>
      <w:szCs w:val="24"/>
      <w:lang w:val="en-US" w:eastAsia="en-US"/>
    </w:rPr>
  </w:style>
  <w:style w:type="paragraph" w:customStyle="1" w:styleId="7FE47DAEC717465A8DD550CD7BC9EA722">
    <w:name w:val="7FE47DAEC717465A8DD550CD7BC9EA722"/>
    <w:rsid w:val="005D70A8"/>
    <w:pPr>
      <w:spacing w:before="40" w:after="40" w:line="240" w:lineRule="auto"/>
    </w:pPr>
    <w:rPr>
      <w:rFonts w:eastAsia="Times New Roman" w:cs="Times New Roman"/>
      <w:sz w:val="20"/>
      <w:szCs w:val="24"/>
      <w:lang w:val="en-US" w:eastAsia="en-US"/>
    </w:rPr>
  </w:style>
  <w:style w:type="paragraph" w:customStyle="1" w:styleId="216BC0579A71474BAADADAD6FF47E6FD2">
    <w:name w:val="216BC0579A71474BAADADAD6FF47E6FD2"/>
    <w:rsid w:val="005D70A8"/>
    <w:pPr>
      <w:spacing w:before="40" w:after="40" w:line="240" w:lineRule="auto"/>
    </w:pPr>
    <w:rPr>
      <w:rFonts w:eastAsia="Times New Roman" w:cs="Times New Roman"/>
      <w:sz w:val="20"/>
      <w:szCs w:val="24"/>
      <w:lang w:val="en-US" w:eastAsia="en-US"/>
    </w:rPr>
  </w:style>
  <w:style w:type="paragraph" w:customStyle="1" w:styleId="765AE4CB820E44E89C1EE352D6CF76272">
    <w:name w:val="765AE4CB820E44E89C1EE352D6CF76272"/>
    <w:rsid w:val="005D70A8"/>
    <w:pPr>
      <w:spacing w:before="40" w:after="40" w:line="240" w:lineRule="auto"/>
    </w:pPr>
    <w:rPr>
      <w:rFonts w:eastAsia="Times New Roman" w:cs="Times New Roman"/>
      <w:sz w:val="20"/>
      <w:szCs w:val="24"/>
      <w:lang w:val="en-US" w:eastAsia="en-US"/>
    </w:rPr>
  </w:style>
  <w:style w:type="paragraph" w:customStyle="1" w:styleId="B93A1A8BFC584F2DBE5572046DD828B6">
    <w:name w:val="B93A1A8BFC584F2DBE5572046DD828B6"/>
    <w:rsid w:val="005D70A8"/>
    <w:pPr>
      <w:spacing w:before="40" w:after="40" w:line="240" w:lineRule="auto"/>
    </w:pPr>
    <w:rPr>
      <w:rFonts w:eastAsia="Times New Roman" w:cs="Times New Roman"/>
      <w:sz w:val="20"/>
      <w:szCs w:val="24"/>
      <w:lang w:val="en-US" w:eastAsia="en-US"/>
    </w:rPr>
  </w:style>
  <w:style w:type="paragraph" w:customStyle="1" w:styleId="0B860AF7AB964BF7880E68389BF10247">
    <w:name w:val="0B860AF7AB964BF7880E68389BF10247"/>
    <w:rsid w:val="005D70A8"/>
    <w:pPr>
      <w:spacing w:before="40" w:after="40" w:line="240" w:lineRule="auto"/>
    </w:pPr>
    <w:rPr>
      <w:rFonts w:eastAsia="Times New Roman" w:cs="Times New Roman"/>
      <w:sz w:val="20"/>
      <w:szCs w:val="24"/>
      <w:lang w:val="en-US" w:eastAsia="en-US"/>
    </w:rPr>
  </w:style>
  <w:style w:type="paragraph" w:customStyle="1" w:styleId="8CFA67C3AF494C4BBC05DF5810B834C22">
    <w:name w:val="8CFA67C3AF494C4BBC05DF5810B834C22"/>
    <w:rsid w:val="005D70A8"/>
    <w:pPr>
      <w:spacing w:before="40" w:after="40" w:line="240" w:lineRule="auto"/>
    </w:pPr>
    <w:rPr>
      <w:rFonts w:eastAsia="Times New Roman" w:cs="Times New Roman"/>
      <w:sz w:val="20"/>
      <w:szCs w:val="24"/>
      <w:lang w:val="en-US" w:eastAsia="en-US"/>
    </w:rPr>
  </w:style>
  <w:style w:type="paragraph" w:customStyle="1" w:styleId="922D20301D51418FA95303A1EC5F93921">
    <w:name w:val="922D20301D51418FA95303A1EC5F93921"/>
    <w:rsid w:val="005D70A8"/>
    <w:pPr>
      <w:spacing w:before="40" w:after="40" w:line="240" w:lineRule="auto"/>
    </w:pPr>
    <w:rPr>
      <w:rFonts w:eastAsia="Times New Roman" w:cs="Times New Roman"/>
      <w:sz w:val="20"/>
      <w:szCs w:val="24"/>
      <w:lang w:val="en-US" w:eastAsia="en-US"/>
    </w:rPr>
  </w:style>
  <w:style w:type="paragraph" w:customStyle="1" w:styleId="D19E8553226B4039887324D8296703B53">
    <w:name w:val="D19E8553226B4039887324D8296703B53"/>
    <w:rsid w:val="005D70A8"/>
    <w:pPr>
      <w:spacing w:before="40" w:after="40" w:line="240" w:lineRule="auto"/>
    </w:pPr>
    <w:rPr>
      <w:rFonts w:eastAsia="Times New Roman" w:cs="Times New Roman"/>
      <w:sz w:val="20"/>
      <w:szCs w:val="24"/>
      <w:lang w:val="en-US" w:eastAsia="en-US"/>
    </w:rPr>
  </w:style>
  <w:style w:type="paragraph" w:customStyle="1" w:styleId="9E36E35A33B14F31B9FA39D9F318EB4D2">
    <w:name w:val="9E36E35A33B14F31B9FA39D9F318EB4D2"/>
    <w:rsid w:val="005D70A8"/>
    <w:pPr>
      <w:spacing w:before="40" w:after="40" w:line="240" w:lineRule="auto"/>
    </w:pPr>
    <w:rPr>
      <w:rFonts w:eastAsia="Times New Roman" w:cs="Times New Roman"/>
      <w:sz w:val="20"/>
      <w:szCs w:val="24"/>
      <w:lang w:val="en-US" w:eastAsia="en-US"/>
    </w:rPr>
  </w:style>
  <w:style w:type="paragraph" w:customStyle="1" w:styleId="DC5687AC0CE846DD97B79DF01C8CC6ED3">
    <w:name w:val="DC5687AC0CE846DD97B79DF01C8CC6ED3"/>
    <w:rsid w:val="005D70A8"/>
    <w:pPr>
      <w:spacing w:before="40" w:after="40" w:line="240" w:lineRule="auto"/>
    </w:pPr>
    <w:rPr>
      <w:rFonts w:eastAsia="Times New Roman" w:cs="Times New Roman"/>
      <w:sz w:val="20"/>
      <w:szCs w:val="24"/>
      <w:lang w:val="en-US" w:eastAsia="en-US"/>
    </w:rPr>
  </w:style>
  <w:style w:type="paragraph" w:customStyle="1" w:styleId="7FE47DAEC717465A8DD550CD7BC9EA723">
    <w:name w:val="7FE47DAEC717465A8DD550CD7BC9EA723"/>
    <w:rsid w:val="005D70A8"/>
    <w:pPr>
      <w:spacing w:before="40" w:after="40" w:line="240" w:lineRule="auto"/>
    </w:pPr>
    <w:rPr>
      <w:rFonts w:eastAsia="Times New Roman" w:cs="Times New Roman"/>
      <w:sz w:val="20"/>
      <w:szCs w:val="24"/>
      <w:lang w:val="en-US" w:eastAsia="en-US"/>
    </w:rPr>
  </w:style>
  <w:style w:type="paragraph" w:customStyle="1" w:styleId="216BC0579A71474BAADADAD6FF47E6FD3">
    <w:name w:val="216BC0579A71474BAADADAD6FF47E6FD3"/>
    <w:rsid w:val="005D70A8"/>
    <w:pPr>
      <w:spacing w:before="40" w:after="40" w:line="240" w:lineRule="auto"/>
    </w:pPr>
    <w:rPr>
      <w:rFonts w:eastAsia="Times New Roman" w:cs="Times New Roman"/>
      <w:sz w:val="20"/>
      <w:szCs w:val="24"/>
      <w:lang w:val="en-US" w:eastAsia="en-US"/>
    </w:rPr>
  </w:style>
  <w:style w:type="paragraph" w:customStyle="1" w:styleId="765AE4CB820E44E89C1EE352D6CF76273">
    <w:name w:val="765AE4CB820E44E89C1EE352D6CF76273"/>
    <w:rsid w:val="005D70A8"/>
    <w:pPr>
      <w:spacing w:before="40" w:after="40" w:line="240" w:lineRule="auto"/>
    </w:pPr>
    <w:rPr>
      <w:rFonts w:eastAsia="Times New Roman" w:cs="Times New Roman"/>
      <w:sz w:val="20"/>
      <w:szCs w:val="24"/>
      <w:lang w:val="en-US" w:eastAsia="en-US"/>
    </w:rPr>
  </w:style>
  <w:style w:type="paragraph" w:customStyle="1" w:styleId="B93A1A8BFC584F2DBE5572046DD828B61">
    <w:name w:val="B93A1A8BFC584F2DBE5572046DD828B61"/>
    <w:rsid w:val="005D70A8"/>
    <w:pPr>
      <w:spacing w:before="40" w:after="40" w:line="240" w:lineRule="auto"/>
    </w:pPr>
    <w:rPr>
      <w:rFonts w:eastAsia="Times New Roman" w:cs="Times New Roman"/>
      <w:sz w:val="20"/>
      <w:szCs w:val="24"/>
      <w:lang w:val="en-US" w:eastAsia="en-US"/>
    </w:rPr>
  </w:style>
  <w:style w:type="paragraph" w:customStyle="1" w:styleId="0B860AF7AB964BF7880E68389BF102471">
    <w:name w:val="0B860AF7AB964BF7880E68389BF102471"/>
    <w:rsid w:val="005D70A8"/>
    <w:pPr>
      <w:spacing w:before="40" w:after="40" w:line="240" w:lineRule="auto"/>
    </w:pPr>
    <w:rPr>
      <w:rFonts w:eastAsia="Times New Roman" w:cs="Times New Roman"/>
      <w:sz w:val="20"/>
      <w:szCs w:val="24"/>
      <w:lang w:val="en-US" w:eastAsia="en-US"/>
    </w:rPr>
  </w:style>
  <w:style w:type="paragraph" w:customStyle="1" w:styleId="8CFA67C3AF494C4BBC05DF5810B834C23">
    <w:name w:val="8CFA67C3AF494C4BBC05DF5810B834C23"/>
    <w:rsid w:val="005D70A8"/>
    <w:pPr>
      <w:spacing w:before="40" w:after="40" w:line="240" w:lineRule="auto"/>
    </w:pPr>
    <w:rPr>
      <w:rFonts w:eastAsia="Times New Roman" w:cs="Times New Roman"/>
      <w:sz w:val="20"/>
      <w:szCs w:val="24"/>
      <w:lang w:val="en-US" w:eastAsia="en-US"/>
    </w:rPr>
  </w:style>
  <w:style w:type="paragraph" w:customStyle="1" w:styleId="922D20301D51418FA95303A1EC5F93922">
    <w:name w:val="922D20301D51418FA95303A1EC5F93922"/>
    <w:rsid w:val="005D70A8"/>
    <w:pPr>
      <w:spacing w:before="40" w:after="40" w:line="240" w:lineRule="auto"/>
    </w:pPr>
    <w:rPr>
      <w:rFonts w:eastAsia="Times New Roman" w:cs="Times New Roman"/>
      <w:sz w:val="20"/>
      <w:szCs w:val="24"/>
      <w:lang w:val="en-US" w:eastAsia="en-US"/>
    </w:rPr>
  </w:style>
  <w:style w:type="paragraph" w:customStyle="1" w:styleId="D19E8553226B4039887324D8296703B54">
    <w:name w:val="D19E8553226B4039887324D8296703B54"/>
    <w:rsid w:val="005D70A8"/>
    <w:pPr>
      <w:spacing w:before="40" w:after="40" w:line="240" w:lineRule="auto"/>
    </w:pPr>
    <w:rPr>
      <w:rFonts w:eastAsia="Times New Roman" w:cs="Times New Roman"/>
      <w:sz w:val="20"/>
      <w:szCs w:val="24"/>
      <w:lang w:val="en-US" w:eastAsia="en-US"/>
    </w:rPr>
  </w:style>
  <w:style w:type="paragraph" w:customStyle="1" w:styleId="9E36E35A33B14F31B9FA39D9F318EB4D3">
    <w:name w:val="9E36E35A33B14F31B9FA39D9F318EB4D3"/>
    <w:rsid w:val="005D70A8"/>
    <w:pPr>
      <w:spacing w:before="40" w:after="40" w:line="240" w:lineRule="auto"/>
    </w:pPr>
    <w:rPr>
      <w:rFonts w:eastAsia="Times New Roman" w:cs="Times New Roman"/>
      <w:sz w:val="20"/>
      <w:szCs w:val="24"/>
      <w:lang w:val="en-US" w:eastAsia="en-US"/>
    </w:rPr>
  </w:style>
  <w:style w:type="paragraph" w:customStyle="1" w:styleId="DC5687AC0CE846DD97B79DF01C8CC6ED4">
    <w:name w:val="DC5687AC0CE846DD97B79DF01C8CC6ED4"/>
    <w:rsid w:val="005D70A8"/>
    <w:pPr>
      <w:spacing w:before="40" w:after="40" w:line="240" w:lineRule="auto"/>
    </w:pPr>
    <w:rPr>
      <w:rFonts w:eastAsia="Times New Roman" w:cs="Times New Roman"/>
      <w:sz w:val="20"/>
      <w:szCs w:val="24"/>
      <w:lang w:val="en-US" w:eastAsia="en-US"/>
    </w:rPr>
  </w:style>
  <w:style w:type="paragraph" w:customStyle="1" w:styleId="7FE47DAEC717465A8DD550CD7BC9EA724">
    <w:name w:val="7FE47DAEC717465A8DD550CD7BC9EA724"/>
    <w:rsid w:val="005D70A8"/>
    <w:pPr>
      <w:spacing w:before="40" w:after="40" w:line="240" w:lineRule="auto"/>
    </w:pPr>
    <w:rPr>
      <w:rFonts w:eastAsia="Times New Roman" w:cs="Times New Roman"/>
      <w:sz w:val="20"/>
      <w:szCs w:val="24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BD44636-7B2B-4C57-B722-40693DCFC0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Volunteer application</Template>
  <TotalTime>24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Volunteer application</vt:lpstr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Volunteer application</dc:title>
  <dc:creator>Pierre-Marie Camilleri</dc:creator>
  <cp:keywords/>
  <cp:lastModifiedBy>Pierre-Marie Camilleri</cp:lastModifiedBy>
  <cp:revision>4</cp:revision>
  <cp:lastPrinted>2003-07-23T17:40:00Z</cp:lastPrinted>
  <dcterms:created xsi:type="dcterms:W3CDTF">2017-07-10T09:01:00Z</dcterms:created>
  <dcterms:modified xsi:type="dcterms:W3CDTF">2017-07-10T09:29:00Z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TC010196511033</vt:lpwstr>
  </property>
</Properties>
</file>